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36516605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B28E7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BB28E7">
        <w:rPr>
          <w:rFonts w:ascii="Tahoma" w:hAnsi="Tahoma" w:cs="Tahoma"/>
          <w:b/>
          <w:bCs/>
          <w:color w:val="000000"/>
        </w:rPr>
        <w:t>”</w:t>
      </w:r>
      <w:r w:rsidR="00651DBB">
        <w:rPr>
          <w:rFonts w:ascii="Tahoma" w:hAnsi="Tahoma" w:cs="Tahoma"/>
          <w:b/>
          <w:bCs/>
          <w:color w:val="000000"/>
        </w:rPr>
        <w:t xml:space="preserve"> – II</w:t>
      </w:r>
      <w:r w:rsidR="00763674">
        <w:rPr>
          <w:rFonts w:ascii="Tahoma" w:hAnsi="Tahoma" w:cs="Tahoma"/>
          <w:b/>
          <w:bCs/>
          <w:color w:val="000000"/>
        </w:rPr>
        <w:t>I</w:t>
      </w:r>
      <w:r w:rsidR="00651DBB">
        <w:rPr>
          <w:rFonts w:ascii="Tahoma" w:hAnsi="Tahoma" w:cs="Tahoma"/>
          <w:b/>
          <w:bCs/>
          <w:color w:val="000000"/>
        </w:rPr>
        <w:t xml:space="preserve"> postępowanie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763674">
            <w:pPr>
              <w:widowControl w:val="0"/>
              <w:autoSpaceDN w:val="0"/>
              <w:spacing w:line="260" w:lineRule="atLeast"/>
              <w:ind w:firstLine="709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7ED78D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</w:t>
      </w:r>
      <w:r w:rsidR="00115F3A">
        <w:rPr>
          <w:rFonts w:cs="Tahoma"/>
          <w:sz w:val="16"/>
          <w:szCs w:val="16"/>
        </w:rPr>
        <w:t>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BB28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AD20C" w14:textId="77777777" w:rsidR="005B7D14" w:rsidRDefault="005B7D14" w:rsidP="00DA5839">
      <w:r>
        <w:separator/>
      </w:r>
    </w:p>
  </w:endnote>
  <w:endnote w:type="continuationSeparator" w:id="0">
    <w:p w14:paraId="123A6F41" w14:textId="77777777" w:rsidR="005B7D14" w:rsidRDefault="005B7D1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5B7D1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8BC5" w14:textId="77777777" w:rsidR="005B7D14" w:rsidRDefault="005B7D14" w:rsidP="00DA5839">
      <w:r>
        <w:separator/>
      </w:r>
    </w:p>
  </w:footnote>
  <w:footnote w:type="continuationSeparator" w:id="0">
    <w:p w14:paraId="27613A0E" w14:textId="77777777" w:rsidR="005B7D14" w:rsidRDefault="005B7D1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6B4D" w14:textId="7EC9C31A" w:rsidR="00BB28E7" w:rsidRDefault="00BB28E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1D4EAE44" wp14:editId="7088F5CA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9F3D3B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63674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6A8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5F3A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D14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DBB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74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7F7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E7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092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95953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5CB8"/>
    <w:rsid w:val="00AD41C5"/>
    <w:rsid w:val="00AE3679"/>
    <w:rsid w:val="00B10EE6"/>
    <w:rsid w:val="00B24EE6"/>
    <w:rsid w:val="00B25235"/>
    <w:rsid w:val="00B36D78"/>
    <w:rsid w:val="00B65372"/>
    <w:rsid w:val="00B821EB"/>
    <w:rsid w:val="00BA7993"/>
    <w:rsid w:val="00BC5779"/>
    <w:rsid w:val="00BE23EB"/>
    <w:rsid w:val="00C0630B"/>
    <w:rsid w:val="00C868E5"/>
    <w:rsid w:val="00CA0EBC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2022-06-15T06:42:00Z</dcterms:modified>
</cp:coreProperties>
</file>